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F6630" w14:textId="7E7401B3" w:rsidR="00593048" w:rsidRPr="001F52A7" w:rsidRDefault="00593048" w:rsidP="00B6115A">
      <w:pPr>
        <w:pStyle w:val="Znag"/>
        <w:rPr>
          <w:rFonts w:asciiTheme="minorHAnsi" w:hAnsiTheme="minorHAnsi" w:cstheme="minorHAnsi"/>
        </w:rPr>
      </w:pPr>
      <w:bookmarkStart w:id="0" w:name="_Toc516738910"/>
      <w:bookmarkStart w:id="1" w:name="_Toc23926983"/>
      <w:r w:rsidRPr="001F52A7">
        <w:rPr>
          <w:rFonts w:asciiTheme="minorHAnsi" w:hAnsiTheme="minorHAnsi" w:cstheme="minorHAnsi"/>
        </w:rPr>
        <w:t>ZAŁĄCZNIK NR 6 DO SWZ</w:t>
      </w:r>
      <w:r w:rsidRPr="001F52A7">
        <w:rPr>
          <w:rFonts w:asciiTheme="minorHAnsi" w:hAnsiTheme="minorHAnsi" w:cstheme="minorHAnsi"/>
        </w:rPr>
        <w:tab/>
        <w:t>POST/DYS/OR/</w:t>
      </w:r>
      <w:r w:rsidR="00BE77B7">
        <w:rPr>
          <w:rFonts w:asciiTheme="minorHAnsi" w:hAnsiTheme="minorHAnsi" w:cstheme="minorHAnsi"/>
        </w:rPr>
        <w:t>G</w:t>
      </w:r>
      <w:r w:rsidRPr="001F52A7">
        <w:rPr>
          <w:rFonts w:asciiTheme="minorHAnsi" w:hAnsiTheme="minorHAnsi" w:cstheme="minorHAnsi"/>
        </w:rPr>
        <w:t>Z/</w:t>
      </w:r>
      <w:r w:rsidR="00EC4252">
        <w:rPr>
          <w:rFonts w:asciiTheme="minorHAnsi" w:hAnsiTheme="minorHAnsi" w:cstheme="minorHAnsi"/>
        </w:rPr>
        <w:t>04691</w:t>
      </w:r>
      <w:r w:rsidRPr="001F52A7">
        <w:rPr>
          <w:rFonts w:asciiTheme="minorHAnsi" w:hAnsiTheme="minorHAnsi" w:cstheme="minorHAnsi"/>
        </w:rPr>
        <w:t>/</w:t>
      </w:r>
      <w:r w:rsidR="009F41C1" w:rsidRPr="001F52A7">
        <w:rPr>
          <w:rFonts w:asciiTheme="minorHAnsi" w:hAnsiTheme="minorHAnsi" w:cstheme="minorHAnsi"/>
        </w:rPr>
        <w:t>2025</w:t>
      </w:r>
    </w:p>
    <w:tbl>
      <w:tblPr>
        <w:tblStyle w:val="Tabela-Siatka"/>
        <w:tblW w:w="9893"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50"/>
        <w:gridCol w:w="2182"/>
        <w:gridCol w:w="3861"/>
      </w:tblGrid>
      <w:tr w:rsidR="0097475D" w:rsidRPr="001F52A7" w14:paraId="31D45099" w14:textId="77777777" w:rsidTr="00C1463A">
        <w:trPr>
          <w:trHeight w:val="1820"/>
        </w:trPr>
        <w:tc>
          <w:tcPr>
            <w:tcW w:w="3969" w:type="dxa"/>
            <w:tcBorders>
              <w:top w:val="thinThickSmallGap" w:sz="12" w:space="0" w:color="0070C0"/>
              <w:bottom w:val="thinThickSmallGap" w:sz="12" w:space="0" w:color="0070C0"/>
            </w:tcBorders>
          </w:tcPr>
          <w:p w14:paraId="3E804AE1" w14:textId="77777777" w:rsidR="0097475D" w:rsidRPr="001F52A7" w:rsidRDefault="0097475D" w:rsidP="00BC6C53">
            <w:pPr>
              <w:spacing w:before="60" w:line="360" w:lineRule="auto"/>
              <w:rPr>
                <w:rFonts w:asciiTheme="minorHAnsi" w:eastAsiaTheme="majorEastAsia" w:hAnsiTheme="minorHAnsi" w:cstheme="minorHAnsi"/>
                <w:b/>
                <w:i/>
                <w:iCs/>
                <w:sz w:val="18"/>
                <w:szCs w:val="16"/>
                <w:u w:val="single"/>
              </w:rPr>
            </w:pPr>
            <w:r w:rsidRPr="001F52A7">
              <w:rPr>
                <w:rFonts w:asciiTheme="minorHAnsi" w:eastAsiaTheme="majorEastAsia" w:hAnsiTheme="minorHAnsi" w:cstheme="minorHAnsi"/>
                <w:b/>
                <w:i/>
                <w:iCs/>
                <w:sz w:val="18"/>
                <w:szCs w:val="16"/>
                <w:u w:val="single"/>
              </w:rPr>
              <w:t>Wykonawca</w:t>
            </w:r>
          </w:p>
          <w:p w14:paraId="5AC574ED" w14:textId="77777777" w:rsidR="0097475D" w:rsidRPr="001F52A7" w:rsidRDefault="0097475D" w:rsidP="00BC6C53">
            <w:pPr>
              <w:spacing w:line="360" w:lineRule="auto"/>
              <w:jc w:val="center"/>
              <w:rPr>
                <w:rFonts w:asciiTheme="minorHAnsi" w:eastAsiaTheme="majorEastAsia" w:hAnsiTheme="minorHAnsi" w:cstheme="minorHAnsi"/>
                <w:b/>
                <w:iCs/>
              </w:rPr>
            </w:pPr>
          </w:p>
          <w:p w14:paraId="6423841C" w14:textId="77777777" w:rsidR="0097475D" w:rsidRPr="001F52A7" w:rsidRDefault="0097475D" w:rsidP="00BC6C53">
            <w:pPr>
              <w:spacing w:line="360" w:lineRule="auto"/>
              <w:jc w:val="center"/>
              <w:rPr>
                <w:rFonts w:asciiTheme="minorHAnsi" w:eastAsiaTheme="majorEastAsia" w:hAnsiTheme="minorHAnsi" w:cstheme="minorHAnsi"/>
                <w:iCs/>
                <w:sz w:val="18"/>
              </w:rPr>
            </w:pPr>
          </w:p>
          <w:p w14:paraId="4190021C" w14:textId="77777777" w:rsidR="0097475D" w:rsidRPr="001F52A7" w:rsidRDefault="0097475D" w:rsidP="00BC6C53">
            <w:pPr>
              <w:spacing w:line="360" w:lineRule="auto"/>
              <w:jc w:val="center"/>
              <w:rPr>
                <w:rFonts w:asciiTheme="minorHAnsi" w:eastAsiaTheme="majorEastAsia" w:hAnsiTheme="minorHAnsi" w:cstheme="minorHAnsi"/>
                <w:iCs/>
                <w:sz w:val="18"/>
              </w:rPr>
            </w:pPr>
          </w:p>
          <w:p w14:paraId="4CADC124" w14:textId="77777777" w:rsidR="0097475D" w:rsidRPr="001F52A7" w:rsidRDefault="0097475D" w:rsidP="00BC6C53">
            <w:pPr>
              <w:spacing w:line="240" w:lineRule="auto"/>
              <w:jc w:val="center"/>
              <w:rPr>
                <w:rFonts w:asciiTheme="minorHAnsi" w:eastAsiaTheme="majorEastAsia" w:hAnsiTheme="minorHAnsi" w:cstheme="minorHAnsi"/>
                <w:i/>
                <w:iCs/>
                <w:sz w:val="16"/>
                <w:szCs w:val="16"/>
              </w:rPr>
            </w:pPr>
            <w:r w:rsidRPr="001F52A7">
              <w:rPr>
                <w:rFonts w:asciiTheme="minorHAnsi" w:eastAsiaTheme="majorEastAsia" w:hAnsiTheme="minorHAnsi" w:cstheme="minorHAnsi"/>
                <w:i/>
                <w:iCs/>
                <w:sz w:val="16"/>
                <w:szCs w:val="16"/>
              </w:rPr>
              <w:t>Nazwa i adres</w:t>
            </w:r>
          </w:p>
        </w:tc>
        <w:tc>
          <w:tcPr>
            <w:tcW w:w="2268" w:type="dxa"/>
          </w:tcPr>
          <w:p w14:paraId="40D75B2B" w14:textId="77777777" w:rsidR="0097475D" w:rsidRPr="001F52A7" w:rsidRDefault="0097475D" w:rsidP="00BC6C53">
            <w:pPr>
              <w:spacing w:line="360" w:lineRule="auto"/>
              <w:rPr>
                <w:rFonts w:asciiTheme="minorHAnsi" w:eastAsiaTheme="majorEastAsia" w:hAnsiTheme="minorHAnsi" w:cstheme="minorHAnsi"/>
                <w:b/>
                <w:i/>
                <w:iCs/>
                <w:sz w:val="20"/>
                <w:u w:val="single"/>
              </w:rPr>
            </w:pPr>
          </w:p>
        </w:tc>
        <w:tc>
          <w:tcPr>
            <w:tcW w:w="3969" w:type="dxa"/>
            <w:tcBorders>
              <w:top w:val="thinThickSmallGap" w:sz="12" w:space="0" w:color="0070C0"/>
              <w:bottom w:val="thinThickSmallGap" w:sz="12" w:space="0" w:color="0070C0"/>
            </w:tcBorders>
          </w:tcPr>
          <w:p w14:paraId="20D15957" w14:textId="77777777" w:rsidR="0097475D" w:rsidRPr="001F52A7" w:rsidRDefault="0097475D" w:rsidP="00BC6C53">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1A5D147B" w14:textId="77777777" w:rsidR="0097475D" w:rsidRPr="001F52A7" w:rsidRDefault="0097475D" w:rsidP="00BC6C53">
            <w:pPr>
              <w:spacing w:line="360" w:lineRule="auto"/>
              <w:rPr>
                <w:rFonts w:asciiTheme="minorHAnsi" w:eastAsiaTheme="majorEastAsia" w:hAnsiTheme="minorHAnsi" w:cstheme="minorHAnsi"/>
                <w:b/>
                <w:i/>
                <w:iCs/>
                <w:sz w:val="10"/>
                <w:szCs w:val="16"/>
                <w:u w:val="single"/>
              </w:rPr>
            </w:pPr>
          </w:p>
          <w:p w14:paraId="7FE77D29" w14:textId="77777777" w:rsidR="0097475D" w:rsidRPr="001F52A7" w:rsidRDefault="0097475D" w:rsidP="00BC6C53">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6EB97CDC" w14:textId="77777777" w:rsidR="0097475D" w:rsidRPr="001F52A7" w:rsidRDefault="0097475D" w:rsidP="00BC6C53">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5CF80493" w14:textId="77777777" w:rsidR="0097475D" w:rsidRPr="001F52A7" w:rsidRDefault="0097475D" w:rsidP="00BC6C53">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bookmarkEnd w:id="0"/>
    <w:bookmarkEnd w:id="1"/>
    <w:p w14:paraId="3924C537" w14:textId="77777777" w:rsidR="00493C9D" w:rsidRPr="001F52A7" w:rsidRDefault="00493C9D" w:rsidP="00A278EB">
      <w:pPr>
        <w:pStyle w:val="Ztyt"/>
        <w:rPr>
          <w:rFonts w:asciiTheme="minorHAnsi" w:hAnsiTheme="minorHAnsi" w:cstheme="minorHAnsi"/>
        </w:rPr>
      </w:pPr>
      <w:r w:rsidRPr="001F52A7">
        <w:rPr>
          <w:rFonts w:asciiTheme="minorHAnsi" w:hAnsiTheme="minorHAnsi" w:cstheme="minorHAnsi"/>
        </w:rPr>
        <w:t xml:space="preserve">WYKAZ WYKONANYCH </w:t>
      </w:r>
      <w:r w:rsidR="00E03314" w:rsidRPr="001F52A7">
        <w:rPr>
          <w:rFonts w:asciiTheme="minorHAnsi" w:hAnsiTheme="minorHAnsi" w:cstheme="minorHAnsi"/>
        </w:rPr>
        <w:t>ZAMÓWIEŃ</w:t>
      </w:r>
    </w:p>
    <w:p w14:paraId="52AE9B55" w14:textId="13851426" w:rsidR="00493C9D" w:rsidRPr="001F52A7" w:rsidRDefault="00E03314" w:rsidP="00812CE8">
      <w:pPr>
        <w:spacing w:before="240" w:after="240" w:line="300" w:lineRule="auto"/>
        <w:rPr>
          <w:rFonts w:asciiTheme="minorHAnsi" w:hAnsiTheme="minorHAnsi" w:cstheme="minorHAnsi"/>
          <w:szCs w:val="22"/>
          <w:lang w:eastAsia="pl-PL"/>
        </w:rPr>
      </w:pPr>
      <w:r w:rsidRPr="001F52A7">
        <w:rPr>
          <w:rFonts w:asciiTheme="minorHAnsi" w:hAnsiTheme="minorHAnsi" w:cstheme="minorHAnsi"/>
          <w:szCs w:val="22"/>
          <w:lang w:eastAsia="pl-PL"/>
        </w:rPr>
        <w:t>Składając Ofertę</w:t>
      </w:r>
      <w:r w:rsidR="00931521" w:rsidRPr="001F52A7">
        <w:rPr>
          <w:rFonts w:asciiTheme="minorHAnsi" w:hAnsiTheme="minorHAnsi" w:cstheme="minorHAnsi"/>
          <w:szCs w:val="22"/>
          <w:lang w:eastAsia="pl-PL"/>
        </w:rPr>
        <w:t xml:space="preserve"> w </w:t>
      </w:r>
      <w:r w:rsidRPr="001F52A7">
        <w:rPr>
          <w:rFonts w:asciiTheme="minorHAnsi" w:hAnsiTheme="minorHAnsi" w:cstheme="minorHAnsi"/>
          <w:szCs w:val="22"/>
          <w:lang w:eastAsia="pl-PL"/>
        </w:rPr>
        <w:t>postępowaniu zakupowym prowadzonym</w:t>
      </w:r>
      <w:r w:rsidR="00931521" w:rsidRPr="001F52A7">
        <w:rPr>
          <w:rFonts w:asciiTheme="minorHAnsi" w:hAnsiTheme="minorHAnsi" w:cstheme="minorHAnsi"/>
          <w:szCs w:val="22"/>
          <w:lang w:eastAsia="pl-PL"/>
        </w:rPr>
        <w:t xml:space="preserve"> w </w:t>
      </w:r>
      <w:r w:rsidRPr="001F52A7">
        <w:rPr>
          <w:rFonts w:asciiTheme="minorHAnsi" w:hAnsiTheme="minorHAnsi" w:cstheme="minorHAnsi"/>
          <w:szCs w:val="22"/>
          <w:lang w:eastAsia="pl-PL"/>
        </w:rPr>
        <w:t>trybie przetargu nieograniczonego</w:t>
      </w:r>
      <w:r w:rsidR="00931521" w:rsidRPr="001F52A7">
        <w:rPr>
          <w:rFonts w:asciiTheme="minorHAnsi" w:hAnsiTheme="minorHAnsi" w:cstheme="minorHAnsi"/>
          <w:szCs w:val="22"/>
          <w:lang w:eastAsia="pl-PL"/>
        </w:rPr>
        <w:t xml:space="preserve"> o </w:t>
      </w:r>
      <w:r w:rsidR="00921AD7" w:rsidRPr="001F52A7">
        <w:rPr>
          <w:rFonts w:asciiTheme="minorHAnsi" w:hAnsiTheme="minorHAnsi" w:cstheme="minorHAnsi"/>
          <w:szCs w:val="22"/>
          <w:lang w:eastAsia="pl-PL"/>
        </w:rPr>
        <w:t xml:space="preserve">nazwie: </w:t>
      </w:r>
      <w:r w:rsidR="00544F4C" w:rsidRPr="001F52A7">
        <w:rPr>
          <w:rFonts w:asciiTheme="minorHAnsi" w:hAnsiTheme="minorHAnsi" w:cstheme="minorHAnsi"/>
          <w:szCs w:val="22"/>
          <w:lang w:eastAsia="pl-PL"/>
        </w:rPr>
        <w:t>„</w:t>
      </w:r>
      <w:r w:rsidR="00EC4252" w:rsidRPr="00EC4252">
        <w:rPr>
          <w:rFonts w:asciiTheme="minorHAnsi" w:eastAsia="Calibri" w:hAnsiTheme="minorHAnsi" w:cstheme="minorHAnsi"/>
          <w:b/>
          <w:bCs/>
          <w:i/>
          <w:szCs w:val="22"/>
          <w:lang w:eastAsia="pl-PL"/>
        </w:rPr>
        <w:t>Odnowienie wsparcia dla klastra FUDO i CERB na okres 12 miesięcy dla PGE Dystrybucja S.A.</w:t>
      </w:r>
      <w:r w:rsidR="00544F4C" w:rsidRPr="00EC4252">
        <w:rPr>
          <w:rFonts w:asciiTheme="minorHAnsi" w:hAnsiTheme="minorHAnsi" w:cstheme="minorHAnsi"/>
          <w:i/>
          <w:szCs w:val="22"/>
          <w:lang w:eastAsia="pl-PL"/>
        </w:rPr>
        <w:t>”</w:t>
      </w:r>
      <w:r w:rsidRPr="00EC4252">
        <w:rPr>
          <w:rFonts w:asciiTheme="minorHAnsi" w:hAnsiTheme="minorHAnsi" w:cstheme="minorHAnsi"/>
          <w:szCs w:val="22"/>
          <w:lang w:eastAsia="pl-PL"/>
        </w:rPr>
        <w:t>, oświadczamy, że</w:t>
      </w:r>
      <w:r w:rsidR="00931521" w:rsidRPr="00EC4252">
        <w:rPr>
          <w:rFonts w:asciiTheme="minorHAnsi" w:hAnsiTheme="minorHAnsi" w:cstheme="minorHAnsi"/>
          <w:szCs w:val="22"/>
          <w:lang w:eastAsia="pl-PL"/>
        </w:rPr>
        <w:t xml:space="preserve"> w </w:t>
      </w:r>
      <w:r w:rsidRPr="00EC4252">
        <w:rPr>
          <w:rFonts w:asciiTheme="minorHAnsi" w:hAnsiTheme="minorHAnsi" w:cstheme="minorHAnsi"/>
          <w:szCs w:val="22"/>
          <w:lang w:eastAsia="pl-PL"/>
        </w:rPr>
        <w:t xml:space="preserve">okresie ostatnich </w:t>
      </w:r>
      <w:sdt>
        <w:sdtPr>
          <w:rPr>
            <w:rFonts w:asciiTheme="minorHAnsi" w:hAnsiTheme="minorHAnsi" w:cstheme="minorHAnsi"/>
          </w:rPr>
          <w:id w:val="-1046056529"/>
          <w:placeholder>
            <w:docPart w:val="A35BF63CF25843F0828647CD42FCC304"/>
          </w:placeholder>
          <w:dropDownList>
            <w:listItem w:value="Tryb"/>
            <w:listItem w:displayText="3" w:value="3"/>
            <w:listItem w:displayText="5" w:value="5"/>
          </w:dropDownList>
        </w:sdtPr>
        <w:sdtContent>
          <w:r w:rsidR="00E30A9E" w:rsidRPr="00EC4252">
            <w:rPr>
              <w:rFonts w:asciiTheme="minorHAnsi" w:hAnsiTheme="minorHAnsi" w:cstheme="minorHAnsi"/>
            </w:rPr>
            <w:t>5</w:t>
          </w:r>
        </w:sdtContent>
      </w:sdt>
      <w:r w:rsidR="000D7181" w:rsidRPr="00EC4252">
        <w:rPr>
          <w:rFonts w:asciiTheme="minorHAnsi" w:hAnsiTheme="minorHAnsi" w:cstheme="minorHAnsi"/>
        </w:rPr>
        <w:t xml:space="preserve"> </w:t>
      </w:r>
      <w:r w:rsidRPr="00EC4252">
        <w:rPr>
          <w:rFonts w:asciiTheme="minorHAnsi" w:hAnsiTheme="minorHAnsi" w:cstheme="minorHAnsi"/>
          <w:szCs w:val="22"/>
          <w:lang w:eastAsia="pl-PL"/>
        </w:rPr>
        <w:t xml:space="preserve">lat przed upływem terminu składania Ofert wykonaliśmy następujące </w:t>
      </w:r>
      <w:sdt>
        <w:sdtPr>
          <w:rPr>
            <w:rFonts w:asciiTheme="minorHAnsi" w:hAnsiTheme="minorHAnsi" w:cstheme="minorHAnsi"/>
          </w:rPr>
          <w:id w:val="-1616438719"/>
          <w:placeholder>
            <w:docPart w:val="B8E5CD84E0D04ADDA5E68F25762B66D7"/>
          </w:placeholder>
          <w:dropDownList>
            <w:listItem w:value="Tryb"/>
            <w:listItem w:displayText="dostawy" w:value="dostawy"/>
            <w:listItem w:displayText="usługi" w:value="usługi"/>
          </w:dropDownList>
        </w:sdtPr>
        <w:sdtContent>
          <w:r w:rsidR="00EC4252" w:rsidRPr="00EC4252">
            <w:rPr>
              <w:rFonts w:asciiTheme="minorHAnsi" w:hAnsiTheme="minorHAnsi" w:cstheme="minorHAnsi"/>
            </w:rPr>
            <w:t>usługi</w:t>
          </w:r>
        </w:sdtContent>
      </w:sdt>
      <w:r w:rsidR="004A41AB" w:rsidRPr="00EC4252">
        <w:rPr>
          <w:rFonts w:asciiTheme="minorHAnsi" w:hAnsiTheme="minorHAnsi" w:cstheme="minorHAnsi"/>
          <w:szCs w:val="22"/>
          <w:lang w:eastAsia="pl-PL"/>
        </w:rPr>
        <w:t>:</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9"/>
        <w:gridCol w:w="3255"/>
        <w:gridCol w:w="1848"/>
        <w:gridCol w:w="992"/>
        <w:gridCol w:w="973"/>
        <w:gridCol w:w="2859"/>
      </w:tblGrid>
      <w:tr w:rsidR="00493C9D" w:rsidRPr="001F52A7" w14:paraId="4C5CFE37" w14:textId="77777777" w:rsidTr="00593048">
        <w:trPr>
          <w:trHeight w:val="269"/>
          <w:tblHeader/>
          <w:jc w:val="center"/>
        </w:trPr>
        <w:tc>
          <w:tcPr>
            <w:tcW w:w="279" w:type="dxa"/>
            <w:vMerge w:val="restart"/>
            <w:tcBorders>
              <w:top w:val="single" w:sz="4" w:space="0" w:color="auto"/>
              <w:left w:val="single" w:sz="4" w:space="0" w:color="auto"/>
            </w:tcBorders>
            <w:shd w:val="clear" w:color="auto" w:fill="C6D9F1" w:themeFill="text2" w:themeFillTint="33"/>
            <w:vAlign w:val="center"/>
          </w:tcPr>
          <w:p w14:paraId="0F89E93E" w14:textId="77777777" w:rsidR="00493C9D" w:rsidRPr="001F52A7" w:rsidRDefault="00493C9D" w:rsidP="00812CE8">
            <w:pPr>
              <w:jc w:val="center"/>
              <w:rPr>
                <w:rFonts w:asciiTheme="minorHAnsi" w:hAnsiTheme="minorHAnsi" w:cstheme="minorHAnsi"/>
                <w:b/>
                <w:sz w:val="18"/>
                <w:szCs w:val="16"/>
              </w:rPr>
            </w:pPr>
            <w:r w:rsidRPr="001F52A7">
              <w:rPr>
                <w:rFonts w:asciiTheme="minorHAnsi" w:hAnsiTheme="minorHAnsi" w:cstheme="minorHAnsi"/>
                <w:b/>
                <w:sz w:val="18"/>
                <w:szCs w:val="16"/>
              </w:rPr>
              <w:t>Lp.</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8C5AF70" w14:textId="77777777" w:rsidR="00493C9D" w:rsidRPr="001F52A7" w:rsidRDefault="00493C9D" w:rsidP="00812CE8">
            <w:pPr>
              <w:spacing w:line="240" w:lineRule="auto"/>
              <w:jc w:val="center"/>
              <w:rPr>
                <w:rFonts w:asciiTheme="minorHAnsi" w:hAnsiTheme="minorHAnsi" w:cstheme="minorHAnsi"/>
                <w:b/>
                <w:sz w:val="18"/>
                <w:szCs w:val="16"/>
              </w:rPr>
            </w:pPr>
            <w:r w:rsidRPr="001F52A7">
              <w:rPr>
                <w:rFonts w:asciiTheme="minorHAnsi" w:hAnsiTheme="minorHAnsi" w:cstheme="minorHAnsi"/>
                <w:b/>
                <w:sz w:val="18"/>
                <w:szCs w:val="16"/>
              </w:rPr>
              <w:t xml:space="preserve">Przedmiot </w:t>
            </w:r>
            <w:r w:rsidR="003C39BE" w:rsidRPr="001F52A7">
              <w:rPr>
                <w:rFonts w:asciiTheme="minorHAnsi" w:hAnsiTheme="minorHAnsi" w:cstheme="minorHAnsi"/>
                <w:b/>
                <w:sz w:val="18"/>
                <w:szCs w:val="16"/>
              </w:rPr>
              <w:t>zakupu</w:t>
            </w:r>
          </w:p>
        </w:tc>
        <w:tc>
          <w:tcPr>
            <w:tcW w:w="1848" w:type="dxa"/>
            <w:vMerge w:val="restart"/>
            <w:tcBorders>
              <w:top w:val="single" w:sz="4" w:space="0" w:color="auto"/>
            </w:tcBorders>
            <w:shd w:val="clear" w:color="auto" w:fill="C6D9F1" w:themeFill="text2" w:themeFillTint="33"/>
            <w:vAlign w:val="center"/>
          </w:tcPr>
          <w:p w14:paraId="12E83335" w14:textId="2B557D35" w:rsidR="00493C9D" w:rsidRPr="00EC4252" w:rsidRDefault="00493C9D" w:rsidP="005F6EDF">
            <w:pPr>
              <w:jc w:val="center"/>
              <w:rPr>
                <w:rFonts w:asciiTheme="minorHAnsi" w:hAnsiTheme="minorHAnsi" w:cstheme="minorHAnsi"/>
                <w:b/>
                <w:sz w:val="18"/>
                <w:szCs w:val="16"/>
              </w:rPr>
            </w:pPr>
            <w:r w:rsidRPr="00EC4252">
              <w:rPr>
                <w:rFonts w:asciiTheme="minorHAnsi" w:hAnsiTheme="minorHAnsi" w:cstheme="minorHAnsi"/>
                <w:b/>
                <w:sz w:val="18"/>
                <w:szCs w:val="16"/>
              </w:rPr>
              <w:t>Wartość</w:t>
            </w:r>
            <w:r w:rsidR="000475BA" w:rsidRPr="00EC4252">
              <w:rPr>
                <w:rFonts w:asciiTheme="minorHAnsi" w:hAnsiTheme="minorHAnsi" w:cstheme="minorHAnsi"/>
                <w:b/>
                <w:sz w:val="18"/>
                <w:szCs w:val="16"/>
              </w:rPr>
              <w:t>/ilość</w:t>
            </w:r>
            <w:r w:rsidRPr="00EC4252">
              <w:rPr>
                <w:rFonts w:asciiTheme="minorHAnsi" w:hAnsiTheme="minorHAnsi" w:cstheme="minorHAnsi"/>
                <w:b/>
                <w:sz w:val="18"/>
                <w:szCs w:val="16"/>
              </w:rPr>
              <w:t xml:space="preserve"> zrealizowanych </w:t>
            </w:r>
            <w:sdt>
              <w:sdtPr>
                <w:rPr>
                  <w:rFonts w:asciiTheme="minorHAnsi" w:hAnsiTheme="minorHAnsi" w:cstheme="minorHAnsi"/>
                  <w:b/>
                  <w:sz w:val="18"/>
                </w:rPr>
                <w:id w:val="326252832"/>
                <w:placeholder>
                  <w:docPart w:val="57B9B70891414C31993117C9D470C73F"/>
                </w:placeholder>
                <w:dropDownList>
                  <w:listItem w:value="Tryb"/>
                  <w:listItem w:displayText="dostaw" w:value="dostaw"/>
                  <w:listItem w:displayText="usług" w:value="usług"/>
                </w:dropDownList>
              </w:sdtPr>
              <w:sdtContent>
                <w:r w:rsidR="00EC4252" w:rsidRPr="00EC4252">
                  <w:rPr>
                    <w:rFonts w:asciiTheme="minorHAnsi" w:hAnsiTheme="minorHAnsi" w:cstheme="minorHAnsi"/>
                    <w:b/>
                    <w:sz w:val="18"/>
                  </w:rPr>
                  <w:t>usług</w:t>
                </w:r>
              </w:sdtContent>
            </w:sdt>
          </w:p>
        </w:tc>
        <w:tc>
          <w:tcPr>
            <w:tcW w:w="1965" w:type="dxa"/>
            <w:gridSpan w:val="2"/>
            <w:tcBorders>
              <w:top w:val="single" w:sz="4" w:space="0" w:color="auto"/>
              <w:bottom w:val="single" w:sz="4" w:space="0" w:color="auto"/>
            </w:tcBorders>
            <w:shd w:val="clear" w:color="auto" w:fill="C6D9F1" w:themeFill="text2" w:themeFillTint="33"/>
            <w:vAlign w:val="center"/>
          </w:tcPr>
          <w:p w14:paraId="710131B9" w14:textId="77777777" w:rsidR="00493C9D" w:rsidRPr="00EC4252" w:rsidRDefault="00A42A07" w:rsidP="00E77EA8">
            <w:pPr>
              <w:jc w:val="center"/>
              <w:rPr>
                <w:rFonts w:asciiTheme="minorHAnsi" w:hAnsiTheme="minorHAnsi" w:cstheme="minorHAnsi"/>
                <w:b/>
                <w:sz w:val="16"/>
                <w:szCs w:val="16"/>
              </w:rPr>
            </w:pPr>
            <w:r w:rsidRPr="00EC4252">
              <w:rPr>
                <w:rFonts w:asciiTheme="minorHAnsi" w:hAnsiTheme="minorHAnsi" w:cstheme="minorHAnsi"/>
                <w:b/>
                <w:sz w:val="18"/>
                <w:szCs w:val="16"/>
              </w:rPr>
              <w:t>Termin</w:t>
            </w:r>
            <w:r w:rsidR="00E77EA8" w:rsidRPr="00EC4252">
              <w:rPr>
                <w:rFonts w:asciiTheme="minorHAnsi" w:hAnsiTheme="minorHAnsi" w:cstheme="minorHAnsi"/>
                <w:b/>
                <w:sz w:val="18"/>
                <w:szCs w:val="16"/>
              </w:rPr>
              <w:t xml:space="preserve"> realizacji</w:t>
            </w:r>
          </w:p>
        </w:tc>
        <w:tc>
          <w:tcPr>
            <w:tcW w:w="2859" w:type="dxa"/>
            <w:vMerge w:val="restart"/>
            <w:tcBorders>
              <w:top w:val="single" w:sz="4" w:space="0" w:color="auto"/>
              <w:left w:val="nil"/>
              <w:right w:val="single" w:sz="4" w:space="0" w:color="auto"/>
            </w:tcBorders>
            <w:shd w:val="clear" w:color="auto" w:fill="C6D9F1" w:themeFill="text2" w:themeFillTint="33"/>
            <w:vAlign w:val="center"/>
          </w:tcPr>
          <w:p w14:paraId="55DD6C42" w14:textId="77777777" w:rsidR="00493C9D" w:rsidRPr="001F52A7" w:rsidRDefault="00493C9D" w:rsidP="00812CE8">
            <w:pPr>
              <w:spacing w:line="240" w:lineRule="auto"/>
              <w:jc w:val="center"/>
              <w:rPr>
                <w:rFonts w:asciiTheme="minorHAnsi" w:hAnsiTheme="minorHAnsi" w:cstheme="minorHAnsi"/>
                <w:b/>
                <w:sz w:val="18"/>
                <w:szCs w:val="16"/>
                <w:lang w:eastAsia="pl-PL"/>
              </w:rPr>
            </w:pPr>
            <w:r w:rsidRPr="001F52A7">
              <w:rPr>
                <w:rFonts w:asciiTheme="minorHAnsi" w:hAnsiTheme="minorHAnsi" w:cstheme="minorHAnsi"/>
                <w:b/>
                <w:sz w:val="18"/>
                <w:szCs w:val="16"/>
                <w:lang w:eastAsia="pl-PL"/>
              </w:rPr>
              <w:t>Nazwa Odbiorcy</w:t>
            </w:r>
          </w:p>
          <w:p w14:paraId="2A8F091A" w14:textId="77777777" w:rsidR="00493C9D" w:rsidRPr="001F52A7" w:rsidRDefault="00493C9D" w:rsidP="00812CE8">
            <w:pPr>
              <w:spacing w:line="240" w:lineRule="auto"/>
              <w:jc w:val="center"/>
              <w:rPr>
                <w:rFonts w:asciiTheme="minorHAnsi" w:hAnsiTheme="minorHAnsi" w:cstheme="minorHAnsi"/>
                <w:i/>
                <w:sz w:val="16"/>
                <w:szCs w:val="16"/>
                <w:lang w:eastAsia="pl-PL"/>
              </w:rPr>
            </w:pPr>
            <w:r w:rsidRPr="001F52A7">
              <w:rPr>
                <w:rFonts w:asciiTheme="minorHAnsi" w:hAnsiTheme="minorHAnsi" w:cstheme="minorHAnsi"/>
                <w:i/>
                <w:sz w:val="16"/>
                <w:szCs w:val="16"/>
                <w:lang w:eastAsia="pl-PL"/>
              </w:rPr>
              <w:t>(wraz</w:t>
            </w:r>
            <w:r w:rsidR="00931521" w:rsidRPr="001F52A7">
              <w:rPr>
                <w:rFonts w:asciiTheme="minorHAnsi" w:hAnsiTheme="minorHAnsi" w:cstheme="minorHAnsi"/>
                <w:i/>
                <w:sz w:val="16"/>
                <w:szCs w:val="16"/>
                <w:lang w:eastAsia="pl-PL"/>
              </w:rPr>
              <w:t xml:space="preserve"> z </w:t>
            </w:r>
            <w:r w:rsidRPr="001F52A7">
              <w:rPr>
                <w:rFonts w:asciiTheme="minorHAnsi" w:hAnsiTheme="minorHAnsi" w:cstheme="minorHAnsi"/>
                <w:i/>
                <w:sz w:val="16"/>
                <w:szCs w:val="16"/>
                <w:lang w:eastAsia="pl-PL"/>
              </w:rPr>
              <w:t>adresem</w:t>
            </w:r>
            <w:r w:rsidR="00812CE8" w:rsidRPr="001F52A7">
              <w:rPr>
                <w:rFonts w:asciiTheme="minorHAnsi" w:hAnsiTheme="minorHAnsi" w:cstheme="minorHAnsi"/>
                <w:i/>
                <w:sz w:val="16"/>
                <w:szCs w:val="16"/>
                <w:lang w:eastAsia="pl-PL"/>
              </w:rPr>
              <w:br/>
            </w:r>
            <w:r w:rsidR="00931521" w:rsidRPr="001F52A7">
              <w:rPr>
                <w:rFonts w:asciiTheme="minorHAnsi" w:hAnsiTheme="minorHAnsi" w:cstheme="minorHAnsi"/>
                <w:i/>
                <w:sz w:val="16"/>
                <w:szCs w:val="16"/>
                <w:lang w:eastAsia="pl-PL"/>
              </w:rPr>
              <w:t xml:space="preserve"> i </w:t>
            </w:r>
            <w:r w:rsidRPr="001F52A7">
              <w:rPr>
                <w:rFonts w:asciiTheme="minorHAnsi" w:hAnsiTheme="minorHAnsi" w:cstheme="minorHAnsi"/>
                <w:i/>
                <w:sz w:val="16"/>
                <w:szCs w:val="16"/>
                <w:lang w:eastAsia="pl-PL"/>
              </w:rPr>
              <w:t>nr telefonu)</w:t>
            </w:r>
          </w:p>
        </w:tc>
      </w:tr>
      <w:tr w:rsidR="00493C9D" w:rsidRPr="001F52A7" w14:paraId="676E579F" w14:textId="77777777" w:rsidTr="00593048">
        <w:trPr>
          <w:trHeight w:val="126"/>
          <w:tblHeader/>
          <w:jc w:val="center"/>
        </w:trPr>
        <w:tc>
          <w:tcPr>
            <w:tcW w:w="279" w:type="dxa"/>
            <w:vMerge/>
            <w:tcBorders>
              <w:left w:val="single" w:sz="4" w:space="0" w:color="auto"/>
            </w:tcBorders>
            <w:vAlign w:val="center"/>
          </w:tcPr>
          <w:p w14:paraId="269160AB" w14:textId="77777777" w:rsidR="00493C9D" w:rsidRPr="001F52A7" w:rsidRDefault="00493C9D" w:rsidP="00812CE8">
            <w:pPr>
              <w:jc w:val="center"/>
              <w:rPr>
                <w:rFonts w:asciiTheme="minorHAnsi" w:hAnsiTheme="minorHAnsi" w:cstheme="minorHAnsi"/>
                <w:i/>
              </w:rPr>
            </w:pPr>
          </w:p>
        </w:tc>
        <w:tc>
          <w:tcPr>
            <w:tcW w:w="3255" w:type="dxa"/>
            <w:vMerge/>
            <w:tcBorders>
              <w:top w:val="nil"/>
              <w:right w:val="single" w:sz="4" w:space="0" w:color="auto"/>
            </w:tcBorders>
            <w:vAlign w:val="center"/>
          </w:tcPr>
          <w:p w14:paraId="32364E0C" w14:textId="77777777" w:rsidR="00493C9D" w:rsidRPr="001F52A7" w:rsidRDefault="00493C9D" w:rsidP="00812CE8">
            <w:pPr>
              <w:jc w:val="center"/>
              <w:rPr>
                <w:rFonts w:asciiTheme="minorHAnsi" w:hAnsiTheme="minorHAnsi" w:cstheme="minorHAnsi"/>
                <w:i/>
              </w:rPr>
            </w:pPr>
          </w:p>
        </w:tc>
        <w:tc>
          <w:tcPr>
            <w:tcW w:w="1848" w:type="dxa"/>
            <w:vMerge/>
            <w:vAlign w:val="center"/>
          </w:tcPr>
          <w:p w14:paraId="685CF89A" w14:textId="77777777" w:rsidR="00493C9D" w:rsidRPr="00EC4252" w:rsidRDefault="00493C9D" w:rsidP="00812CE8">
            <w:pPr>
              <w:jc w:val="center"/>
              <w:rPr>
                <w:rFonts w:asciiTheme="minorHAnsi" w:hAnsiTheme="minorHAnsi" w:cstheme="minorHAnsi"/>
                <w:i/>
              </w:rPr>
            </w:pPr>
          </w:p>
        </w:tc>
        <w:tc>
          <w:tcPr>
            <w:tcW w:w="992" w:type="dxa"/>
            <w:tcBorders>
              <w:top w:val="nil"/>
              <w:bottom w:val="single" w:sz="6" w:space="0" w:color="auto"/>
            </w:tcBorders>
            <w:shd w:val="clear" w:color="auto" w:fill="DBE5F1" w:themeFill="accent1" w:themeFillTint="33"/>
            <w:vAlign w:val="center"/>
          </w:tcPr>
          <w:p w14:paraId="51BA0868" w14:textId="77777777" w:rsidR="00493C9D" w:rsidRPr="00EC4252" w:rsidRDefault="00493C9D" w:rsidP="00812CE8">
            <w:pPr>
              <w:jc w:val="center"/>
              <w:rPr>
                <w:rFonts w:asciiTheme="minorHAnsi" w:hAnsiTheme="minorHAnsi" w:cstheme="minorHAnsi"/>
                <w:i/>
                <w:sz w:val="16"/>
                <w:szCs w:val="16"/>
              </w:rPr>
            </w:pPr>
            <w:r w:rsidRPr="00EC4252">
              <w:rPr>
                <w:rFonts w:asciiTheme="minorHAnsi" w:hAnsiTheme="minorHAnsi" w:cstheme="minorHAnsi"/>
                <w:i/>
                <w:sz w:val="16"/>
                <w:szCs w:val="16"/>
              </w:rPr>
              <w:t>Data</w:t>
            </w:r>
            <w:r w:rsidR="00812CE8" w:rsidRPr="00EC4252">
              <w:rPr>
                <w:rFonts w:asciiTheme="minorHAnsi" w:hAnsiTheme="minorHAnsi" w:cstheme="minorHAnsi"/>
                <w:i/>
                <w:sz w:val="16"/>
                <w:szCs w:val="16"/>
              </w:rPr>
              <w:br/>
            </w:r>
            <w:r w:rsidRPr="00EC4252">
              <w:rPr>
                <w:rFonts w:asciiTheme="minorHAnsi" w:hAnsiTheme="minorHAnsi" w:cstheme="minorHAnsi"/>
                <w:i/>
                <w:sz w:val="16"/>
                <w:szCs w:val="16"/>
              </w:rPr>
              <w:t>Rozpoczęcia</w:t>
            </w:r>
          </w:p>
        </w:tc>
        <w:tc>
          <w:tcPr>
            <w:tcW w:w="973" w:type="dxa"/>
            <w:tcBorders>
              <w:top w:val="nil"/>
              <w:bottom w:val="single" w:sz="6" w:space="0" w:color="auto"/>
              <w:right w:val="single" w:sz="4" w:space="0" w:color="auto"/>
            </w:tcBorders>
            <w:shd w:val="clear" w:color="auto" w:fill="DBE5F1" w:themeFill="accent1" w:themeFillTint="33"/>
            <w:vAlign w:val="center"/>
          </w:tcPr>
          <w:p w14:paraId="68E15D2A" w14:textId="77777777" w:rsidR="00493C9D" w:rsidRPr="00EC4252" w:rsidRDefault="00493C9D" w:rsidP="00812CE8">
            <w:pPr>
              <w:jc w:val="center"/>
              <w:rPr>
                <w:rFonts w:asciiTheme="minorHAnsi" w:hAnsiTheme="minorHAnsi" w:cstheme="minorHAnsi"/>
                <w:i/>
                <w:sz w:val="16"/>
                <w:szCs w:val="16"/>
              </w:rPr>
            </w:pPr>
            <w:r w:rsidRPr="00EC4252">
              <w:rPr>
                <w:rFonts w:asciiTheme="minorHAnsi" w:hAnsiTheme="minorHAnsi" w:cstheme="minorHAnsi"/>
                <w:i/>
                <w:sz w:val="16"/>
                <w:szCs w:val="16"/>
              </w:rPr>
              <w:t>Data</w:t>
            </w:r>
            <w:r w:rsidR="00812CE8" w:rsidRPr="00EC4252">
              <w:rPr>
                <w:rFonts w:asciiTheme="minorHAnsi" w:hAnsiTheme="minorHAnsi" w:cstheme="minorHAnsi"/>
                <w:i/>
                <w:sz w:val="16"/>
                <w:szCs w:val="16"/>
              </w:rPr>
              <w:br/>
            </w:r>
            <w:r w:rsidRPr="00EC4252">
              <w:rPr>
                <w:rFonts w:asciiTheme="minorHAnsi" w:hAnsiTheme="minorHAnsi" w:cstheme="minorHAnsi"/>
                <w:i/>
                <w:sz w:val="16"/>
                <w:szCs w:val="16"/>
              </w:rPr>
              <w:t>zakończenia</w:t>
            </w:r>
          </w:p>
        </w:tc>
        <w:tc>
          <w:tcPr>
            <w:tcW w:w="2859" w:type="dxa"/>
            <w:vMerge/>
            <w:tcBorders>
              <w:left w:val="single" w:sz="4" w:space="0" w:color="auto"/>
              <w:bottom w:val="single" w:sz="4" w:space="0" w:color="auto"/>
              <w:right w:val="single" w:sz="4" w:space="0" w:color="auto"/>
            </w:tcBorders>
          </w:tcPr>
          <w:p w14:paraId="28BFF6DD" w14:textId="77777777" w:rsidR="00493C9D" w:rsidRPr="001F52A7" w:rsidRDefault="00493C9D" w:rsidP="00EA4D6B">
            <w:pPr>
              <w:jc w:val="center"/>
              <w:rPr>
                <w:rFonts w:asciiTheme="minorHAnsi" w:hAnsiTheme="minorHAnsi" w:cstheme="minorHAnsi"/>
                <w:i/>
                <w:sz w:val="16"/>
                <w:szCs w:val="16"/>
              </w:rPr>
            </w:pPr>
          </w:p>
        </w:tc>
      </w:tr>
      <w:tr w:rsidR="00493C9D" w:rsidRPr="001F52A7" w14:paraId="57DFE9EA" w14:textId="77777777" w:rsidTr="00593048">
        <w:trPr>
          <w:trHeight w:val="567"/>
          <w:jc w:val="center"/>
        </w:trPr>
        <w:tc>
          <w:tcPr>
            <w:tcW w:w="279" w:type="dxa"/>
            <w:vAlign w:val="center"/>
          </w:tcPr>
          <w:p w14:paraId="0F2458B7" w14:textId="77777777" w:rsidR="00493C9D" w:rsidRPr="001F52A7" w:rsidRDefault="0079038D" w:rsidP="00337715">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1</w:t>
            </w:r>
          </w:p>
        </w:tc>
        <w:tc>
          <w:tcPr>
            <w:tcW w:w="3255" w:type="dxa"/>
            <w:tcBorders>
              <w:right w:val="single" w:sz="4" w:space="0" w:color="auto"/>
            </w:tcBorders>
            <w:vAlign w:val="center"/>
          </w:tcPr>
          <w:p w14:paraId="006C11D1" w14:textId="77777777" w:rsidR="00493C9D" w:rsidRPr="001F52A7" w:rsidRDefault="00493C9D" w:rsidP="00337715">
            <w:pPr>
              <w:spacing w:before="60" w:after="60" w:line="240" w:lineRule="auto"/>
              <w:jc w:val="left"/>
              <w:rPr>
                <w:rFonts w:asciiTheme="minorHAnsi" w:hAnsiTheme="minorHAnsi" w:cstheme="minorHAnsi"/>
                <w:sz w:val="20"/>
              </w:rPr>
            </w:pPr>
          </w:p>
        </w:tc>
        <w:tc>
          <w:tcPr>
            <w:tcW w:w="1848" w:type="dxa"/>
            <w:vAlign w:val="center"/>
          </w:tcPr>
          <w:p w14:paraId="4CF42E48" w14:textId="77777777" w:rsidR="00493C9D" w:rsidRPr="001F52A7" w:rsidRDefault="00493C9D" w:rsidP="00337715">
            <w:pPr>
              <w:spacing w:before="60" w:after="60" w:line="240" w:lineRule="auto"/>
              <w:jc w:val="right"/>
              <w:rPr>
                <w:rFonts w:asciiTheme="minorHAnsi" w:hAnsiTheme="minorHAnsi" w:cstheme="minorHAnsi"/>
                <w:sz w:val="20"/>
              </w:rPr>
            </w:pPr>
          </w:p>
        </w:tc>
        <w:tc>
          <w:tcPr>
            <w:tcW w:w="992" w:type="dxa"/>
            <w:tcBorders>
              <w:top w:val="single" w:sz="6" w:space="0" w:color="auto"/>
              <w:bottom w:val="single" w:sz="4" w:space="0" w:color="auto"/>
            </w:tcBorders>
            <w:vAlign w:val="center"/>
          </w:tcPr>
          <w:p w14:paraId="4EA05234" w14:textId="77777777" w:rsidR="00493C9D" w:rsidRPr="001F52A7" w:rsidRDefault="00493C9D" w:rsidP="00337715">
            <w:pPr>
              <w:spacing w:before="60" w:after="60" w:line="240" w:lineRule="auto"/>
              <w:jc w:val="center"/>
              <w:rPr>
                <w:rFonts w:asciiTheme="minorHAnsi" w:hAnsiTheme="minorHAnsi" w:cstheme="minorHAnsi"/>
                <w:sz w:val="20"/>
              </w:rPr>
            </w:pPr>
          </w:p>
        </w:tc>
        <w:tc>
          <w:tcPr>
            <w:tcW w:w="973" w:type="dxa"/>
            <w:tcBorders>
              <w:top w:val="single" w:sz="6" w:space="0" w:color="auto"/>
              <w:bottom w:val="single" w:sz="4" w:space="0" w:color="auto"/>
              <w:right w:val="single" w:sz="4" w:space="0" w:color="auto"/>
            </w:tcBorders>
            <w:vAlign w:val="center"/>
          </w:tcPr>
          <w:p w14:paraId="777E7638" w14:textId="77777777" w:rsidR="00493C9D" w:rsidRPr="001F52A7" w:rsidRDefault="00493C9D"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498A40AC" w14:textId="77777777" w:rsidR="00493C9D" w:rsidRPr="001F52A7" w:rsidRDefault="00493C9D" w:rsidP="00337715">
            <w:pPr>
              <w:spacing w:before="60" w:after="60" w:line="240" w:lineRule="auto"/>
              <w:jc w:val="left"/>
              <w:rPr>
                <w:rFonts w:asciiTheme="minorHAnsi" w:hAnsiTheme="minorHAnsi" w:cstheme="minorHAnsi"/>
                <w:sz w:val="20"/>
              </w:rPr>
            </w:pPr>
          </w:p>
        </w:tc>
      </w:tr>
      <w:tr w:rsidR="000475BA" w:rsidRPr="001F52A7" w14:paraId="21DDA760" w14:textId="77777777" w:rsidTr="00593048">
        <w:trPr>
          <w:trHeight w:val="567"/>
          <w:jc w:val="center"/>
        </w:trPr>
        <w:tc>
          <w:tcPr>
            <w:tcW w:w="279" w:type="dxa"/>
            <w:vAlign w:val="center"/>
          </w:tcPr>
          <w:p w14:paraId="441D9145" w14:textId="77777777" w:rsidR="000475BA" w:rsidRPr="001F52A7" w:rsidRDefault="0079038D" w:rsidP="00337715">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2</w:t>
            </w:r>
          </w:p>
        </w:tc>
        <w:tc>
          <w:tcPr>
            <w:tcW w:w="3255" w:type="dxa"/>
            <w:tcBorders>
              <w:right w:val="single" w:sz="4" w:space="0" w:color="auto"/>
            </w:tcBorders>
            <w:vAlign w:val="center"/>
          </w:tcPr>
          <w:p w14:paraId="3D5AE70C" w14:textId="77777777" w:rsidR="000475BA" w:rsidRPr="001F52A7" w:rsidRDefault="000475BA" w:rsidP="00337715">
            <w:pPr>
              <w:spacing w:before="60" w:after="60" w:line="240" w:lineRule="auto"/>
              <w:jc w:val="left"/>
              <w:rPr>
                <w:rFonts w:asciiTheme="minorHAnsi" w:hAnsiTheme="minorHAnsi" w:cstheme="minorHAnsi"/>
                <w:sz w:val="20"/>
              </w:rPr>
            </w:pPr>
          </w:p>
        </w:tc>
        <w:tc>
          <w:tcPr>
            <w:tcW w:w="1848" w:type="dxa"/>
            <w:vAlign w:val="center"/>
          </w:tcPr>
          <w:p w14:paraId="635E8F2C" w14:textId="77777777" w:rsidR="000475BA" w:rsidRPr="001F52A7" w:rsidRDefault="000475BA" w:rsidP="00337715">
            <w:pPr>
              <w:spacing w:before="60" w:after="60" w:line="240" w:lineRule="auto"/>
              <w:jc w:val="right"/>
              <w:rPr>
                <w:rFonts w:asciiTheme="minorHAnsi" w:hAnsiTheme="minorHAnsi" w:cstheme="minorHAnsi"/>
                <w:sz w:val="20"/>
              </w:rPr>
            </w:pPr>
          </w:p>
        </w:tc>
        <w:tc>
          <w:tcPr>
            <w:tcW w:w="992" w:type="dxa"/>
            <w:tcBorders>
              <w:top w:val="single" w:sz="4" w:space="0" w:color="auto"/>
              <w:bottom w:val="single" w:sz="4" w:space="0" w:color="auto"/>
            </w:tcBorders>
            <w:vAlign w:val="center"/>
          </w:tcPr>
          <w:p w14:paraId="3DA786B1" w14:textId="77777777" w:rsidR="000475BA" w:rsidRPr="001F52A7" w:rsidRDefault="000475BA" w:rsidP="00337715">
            <w:pPr>
              <w:spacing w:before="60" w:after="60" w:line="240" w:lineRule="auto"/>
              <w:jc w:val="center"/>
              <w:rPr>
                <w:rFonts w:asciiTheme="minorHAnsi" w:hAnsiTheme="minorHAnsi" w:cstheme="minorHAnsi"/>
                <w:sz w:val="20"/>
              </w:rPr>
            </w:pPr>
          </w:p>
        </w:tc>
        <w:tc>
          <w:tcPr>
            <w:tcW w:w="973" w:type="dxa"/>
            <w:tcBorders>
              <w:top w:val="single" w:sz="4" w:space="0" w:color="auto"/>
              <w:bottom w:val="single" w:sz="4" w:space="0" w:color="auto"/>
              <w:right w:val="single" w:sz="4" w:space="0" w:color="auto"/>
            </w:tcBorders>
            <w:vAlign w:val="center"/>
          </w:tcPr>
          <w:p w14:paraId="5EE709DE" w14:textId="77777777" w:rsidR="000475BA" w:rsidRPr="001F52A7" w:rsidRDefault="000475BA"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6072741F" w14:textId="77777777" w:rsidR="000475BA" w:rsidRPr="001F52A7" w:rsidRDefault="000475BA" w:rsidP="00337715">
            <w:pPr>
              <w:spacing w:before="60" w:after="60" w:line="240" w:lineRule="auto"/>
              <w:jc w:val="left"/>
              <w:rPr>
                <w:rFonts w:asciiTheme="minorHAnsi" w:hAnsiTheme="minorHAnsi" w:cstheme="minorHAnsi"/>
                <w:sz w:val="20"/>
              </w:rPr>
            </w:pPr>
          </w:p>
        </w:tc>
      </w:tr>
      <w:tr w:rsidR="0079038D" w:rsidRPr="001F52A7" w14:paraId="73F11527" w14:textId="77777777" w:rsidTr="00593048">
        <w:trPr>
          <w:trHeight w:val="567"/>
          <w:jc w:val="center"/>
        </w:trPr>
        <w:tc>
          <w:tcPr>
            <w:tcW w:w="279" w:type="dxa"/>
            <w:vAlign w:val="center"/>
          </w:tcPr>
          <w:p w14:paraId="4F6AC6BF" w14:textId="77777777" w:rsidR="0079038D" w:rsidRPr="001F52A7" w:rsidRDefault="0079038D">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3</w:t>
            </w:r>
          </w:p>
        </w:tc>
        <w:tc>
          <w:tcPr>
            <w:tcW w:w="3255" w:type="dxa"/>
            <w:tcBorders>
              <w:right w:val="single" w:sz="4" w:space="0" w:color="auto"/>
            </w:tcBorders>
            <w:vAlign w:val="center"/>
          </w:tcPr>
          <w:p w14:paraId="4E57620E" w14:textId="77777777" w:rsidR="0079038D" w:rsidRPr="001F52A7" w:rsidRDefault="0079038D" w:rsidP="00337715">
            <w:pPr>
              <w:spacing w:before="60" w:after="60" w:line="240" w:lineRule="auto"/>
              <w:jc w:val="left"/>
              <w:rPr>
                <w:rFonts w:asciiTheme="minorHAnsi" w:hAnsiTheme="minorHAnsi" w:cstheme="minorHAnsi"/>
                <w:sz w:val="20"/>
              </w:rPr>
            </w:pPr>
          </w:p>
        </w:tc>
        <w:tc>
          <w:tcPr>
            <w:tcW w:w="1848" w:type="dxa"/>
            <w:vAlign w:val="center"/>
          </w:tcPr>
          <w:p w14:paraId="095996AB" w14:textId="77777777" w:rsidR="0079038D" w:rsidRPr="001F52A7" w:rsidRDefault="0079038D" w:rsidP="00337715">
            <w:pPr>
              <w:spacing w:before="60" w:after="60" w:line="240" w:lineRule="auto"/>
              <w:jc w:val="right"/>
              <w:rPr>
                <w:rFonts w:asciiTheme="minorHAnsi" w:hAnsiTheme="minorHAnsi" w:cstheme="minorHAnsi"/>
                <w:sz w:val="20"/>
              </w:rPr>
            </w:pPr>
          </w:p>
        </w:tc>
        <w:tc>
          <w:tcPr>
            <w:tcW w:w="992" w:type="dxa"/>
            <w:tcBorders>
              <w:top w:val="single" w:sz="4" w:space="0" w:color="auto"/>
            </w:tcBorders>
            <w:vAlign w:val="center"/>
          </w:tcPr>
          <w:p w14:paraId="4CF5E0F5" w14:textId="77777777" w:rsidR="0079038D" w:rsidRPr="001F52A7" w:rsidRDefault="0079038D" w:rsidP="00337715">
            <w:pPr>
              <w:spacing w:before="60" w:after="60" w:line="240" w:lineRule="auto"/>
              <w:jc w:val="center"/>
              <w:rPr>
                <w:rFonts w:asciiTheme="minorHAnsi" w:hAnsiTheme="minorHAnsi" w:cstheme="minorHAnsi"/>
                <w:sz w:val="20"/>
              </w:rPr>
            </w:pPr>
          </w:p>
        </w:tc>
        <w:tc>
          <w:tcPr>
            <w:tcW w:w="973" w:type="dxa"/>
            <w:tcBorders>
              <w:top w:val="single" w:sz="4" w:space="0" w:color="auto"/>
              <w:right w:val="single" w:sz="4" w:space="0" w:color="auto"/>
            </w:tcBorders>
            <w:vAlign w:val="center"/>
          </w:tcPr>
          <w:p w14:paraId="0FC3F1BF" w14:textId="77777777" w:rsidR="0079038D" w:rsidRPr="001F52A7" w:rsidRDefault="0079038D"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6B1DDE96" w14:textId="77777777" w:rsidR="0079038D" w:rsidRPr="001F52A7" w:rsidRDefault="0079038D" w:rsidP="00337715">
            <w:pPr>
              <w:spacing w:before="60" w:after="60" w:line="240" w:lineRule="auto"/>
              <w:jc w:val="left"/>
              <w:rPr>
                <w:rFonts w:asciiTheme="minorHAnsi" w:hAnsiTheme="minorHAnsi" w:cstheme="minorHAnsi"/>
                <w:sz w:val="20"/>
              </w:rPr>
            </w:pPr>
          </w:p>
        </w:tc>
      </w:tr>
    </w:tbl>
    <w:p w14:paraId="02C57255" w14:textId="77777777" w:rsidR="006527F9" w:rsidRPr="001F52A7" w:rsidRDefault="00493C9D" w:rsidP="00812CE8">
      <w:pPr>
        <w:spacing w:before="120"/>
        <w:ind w:right="-569"/>
        <w:outlineLvl w:val="0"/>
        <w:rPr>
          <w:rFonts w:asciiTheme="minorHAnsi" w:hAnsiTheme="minorHAnsi" w:cstheme="minorHAnsi"/>
          <w:i/>
          <w:sz w:val="16"/>
          <w:szCs w:val="18"/>
        </w:rPr>
      </w:pPr>
      <w:bookmarkStart w:id="2" w:name="_Toc515896307"/>
      <w:bookmarkStart w:id="3" w:name="_Toc516738911"/>
      <w:r w:rsidRPr="001F52A7">
        <w:rPr>
          <w:rFonts w:asciiTheme="minorHAnsi" w:hAnsiTheme="minorHAnsi" w:cstheme="minorHAnsi"/>
          <w:i/>
          <w:sz w:val="16"/>
          <w:szCs w:val="18"/>
        </w:rPr>
        <w:t>UWAGA: Należy dostosować ilość wierszy do ilości wykazywanych zadań</w:t>
      </w:r>
      <w:bookmarkEnd w:id="2"/>
      <w:bookmarkEnd w:id="3"/>
    </w:p>
    <w:p w14:paraId="6BBFCF6A" w14:textId="77777777" w:rsidR="006527F9" w:rsidRPr="001F52A7" w:rsidRDefault="006527F9" w:rsidP="00812CE8">
      <w:pPr>
        <w:spacing w:before="120"/>
        <w:ind w:right="-569"/>
        <w:outlineLvl w:val="0"/>
        <w:rPr>
          <w:rFonts w:asciiTheme="minorHAnsi" w:hAnsiTheme="minorHAnsi" w:cstheme="minorHAnsi"/>
          <w:i/>
          <w:sz w:val="16"/>
          <w:szCs w:val="18"/>
        </w:rPr>
      </w:pPr>
    </w:p>
    <w:p w14:paraId="3884F99D" w14:textId="6E114F6C" w:rsidR="00493C9D" w:rsidRPr="001F52A7" w:rsidRDefault="000475BA" w:rsidP="00812CE8">
      <w:pPr>
        <w:spacing w:before="120" w:line="240" w:lineRule="auto"/>
        <w:ind w:right="28"/>
        <w:outlineLvl w:val="0"/>
        <w:rPr>
          <w:rFonts w:asciiTheme="minorHAnsi" w:hAnsiTheme="minorHAnsi" w:cstheme="minorHAnsi"/>
          <w:i/>
          <w:sz w:val="16"/>
          <w:szCs w:val="18"/>
        </w:rPr>
      </w:pPr>
      <w:r w:rsidRPr="001F52A7">
        <w:rPr>
          <w:rFonts w:asciiTheme="minorHAnsi" w:hAnsiTheme="minorHAnsi" w:cstheme="minorHAnsi"/>
          <w:szCs w:val="22"/>
        </w:rPr>
        <w:t xml:space="preserve">Do niniejszego wykazu dołączamy dowody </w:t>
      </w:r>
      <w:r w:rsidRPr="00EC4252">
        <w:rPr>
          <w:rFonts w:asciiTheme="minorHAnsi" w:hAnsiTheme="minorHAnsi" w:cstheme="minorHAnsi"/>
          <w:szCs w:val="22"/>
        </w:rPr>
        <w:t xml:space="preserve">potwierdzające, że ww. </w:t>
      </w:r>
      <w:sdt>
        <w:sdtPr>
          <w:rPr>
            <w:rFonts w:asciiTheme="minorHAnsi" w:hAnsiTheme="minorHAnsi" w:cstheme="minorHAnsi"/>
          </w:rPr>
          <w:id w:val="1673146048"/>
          <w:placeholder>
            <w:docPart w:val="8D84167D1E6D45CAAC848B5E26793437"/>
          </w:placeholder>
          <w:dropDownList>
            <w:listItem w:value="Tryb"/>
            <w:listItem w:displayText="dostawy" w:value="dostawy"/>
            <w:listItem w:displayText="usługi" w:value="usługi"/>
          </w:dropDownList>
        </w:sdtPr>
        <w:sdtContent>
          <w:r w:rsidR="00EC4252" w:rsidRPr="00EC4252">
            <w:rPr>
              <w:rFonts w:asciiTheme="minorHAnsi" w:hAnsiTheme="minorHAnsi" w:cstheme="minorHAnsi"/>
            </w:rPr>
            <w:t>usługi</w:t>
          </w:r>
        </w:sdtContent>
      </w:sdt>
      <w:r w:rsidR="00C2586F" w:rsidRPr="00EC4252">
        <w:rPr>
          <w:rFonts w:asciiTheme="minorHAnsi" w:hAnsiTheme="minorHAnsi" w:cstheme="minorHAnsi"/>
          <w:szCs w:val="22"/>
        </w:rPr>
        <w:t xml:space="preserve"> </w:t>
      </w:r>
      <w:r w:rsidRPr="00EC4252">
        <w:rPr>
          <w:rFonts w:asciiTheme="minorHAnsi" w:hAnsiTheme="minorHAnsi" w:cstheme="minorHAnsi"/>
          <w:szCs w:val="22"/>
        </w:rPr>
        <w:t>zostały wykonane lub są</w:t>
      </w:r>
      <w:r w:rsidRPr="001F52A7">
        <w:rPr>
          <w:rFonts w:asciiTheme="minorHAnsi" w:hAnsiTheme="minorHAnsi" w:cstheme="minorHAnsi"/>
          <w:szCs w:val="22"/>
        </w:rPr>
        <w:t xml:space="preserve"> wykonywane należycie.</w:t>
      </w:r>
    </w:p>
    <w:p w14:paraId="6068E05D" w14:textId="77777777" w:rsidR="0079038D" w:rsidRPr="001F52A7" w:rsidRDefault="001F39B2" w:rsidP="00C1463A">
      <w:pPr>
        <w:tabs>
          <w:tab w:val="left" w:pos="5670"/>
        </w:tabs>
        <w:spacing w:before="1440"/>
        <w:ind w:right="28"/>
        <w:rPr>
          <w:rFonts w:asciiTheme="minorHAnsi" w:hAnsiTheme="minorHAnsi" w:cstheme="minorHAnsi"/>
          <w:szCs w:val="22"/>
        </w:rPr>
      </w:pPr>
      <w:bookmarkStart w:id="4" w:name="_Toc516738912"/>
      <w:r w:rsidRPr="001F52A7">
        <w:rPr>
          <w:rFonts w:asciiTheme="minorHAnsi" w:hAnsiTheme="minorHAnsi" w:cstheme="minorHAnsi"/>
          <w:sz w:val="16"/>
          <w:szCs w:val="16"/>
        </w:rPr>
        <w:tab/>
      </w:r>
      <w:r w:rsidR="0079038D" w:rsidRPr="001F52A7">
        <w:rPr>
          <w:rFonts w:asciiTheme="minorHAnsi" w:hAnsiTheme="minorHAnsi" w:cstheme="minorHAnsi"/>
          <w:szCs w:val="22"/>
        </w:rPr>
        <w:t>.…….………..…..........</w:t>
      </w:r>
      <w:r w:rsidR="00C1463A" w:rsidRPr="001F52A7">
        <w:rPr>
          <w:rFonts w:asciiTheme="minorHAnsi" w:hAnsiTheme="minorHAnsi" w:cstheme="minorHAnsi"/>
          <w:szCs w:val="22"/>
        </w:rPr>
        <w:t>......</w:t>
      </w:r>
      <w:r w:rsidR="00C1463A">
        <w:rPr>
          <w:rFonts w:asciiTheme="minorHAnsi" w:hAnsiTheme="minorHAnsi" w:cstheme="minorHAnsi"/>
          <w:szCs w:val="22"/>
        </w:rPr>
        <w:t>...................</w:t>
      </w:r>
      <w:r w:rsidR="00C1463A" w:rsidRPr="001F52A7">
        <w:rPr>
          <w:rFonts w:asciiTheme="minorHAnsi" w:hAnsiTheme="minorHAnsi" w:cstheme="minorHAnsi"/>
          <w:szCs w:val="22"/>
        </w:rPr>
        <w:t>...</w:t>
      </w:r>
    </w:p>
    <w:p w14:paraId="327431F1" w14:textId="77777777" w:rsidR="0079038D" w:rsidRPr="001F52A7" w:rsidRDefault="0079038D" w:rsidP="0079038D">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Data</w:t>
      </w:r>
      <w:r w:rsidR="00931521" w:rsidRPr="001F52A7">
        <w:rPr>
          <w:rFonts w:asciiTheme="minorHAnsi" w:hAnsiTheme="minorHAnsi" w:cstheme="minorHAnsi"/>
          <w:i/>
          <w:sz w:val="16"/>
          <w:szCs w:val="16"/>
        </w:rPr>
        <w:t xml:space="preserve"> i </w:t>
      </w:r>
      <w:r w:rsidRPr="001F52A7">
        <w:rPr>
          <w:rFonts w:asciiTheme="minorHAnsi" w:hAnsiTheme="minorHAnsi" w:cstheme="minorHAnsi"/>
          <w:i/>
          <w:sz w:val="16"/>
          <w:szCs w:val="16"/>
        </w:rPr>
        <w:t>podpisy osób uprawnionych do składania</w:t>
      </w:r>
    </w:p>
    <w:p w14:paraId="2EACC271" w14:textId="77777777" w:rsidR="00F73875" w:rsidRPr="001F52A7" w:rsidRDefault="0079038D" w:rsidP="00C1463A">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oświadczeń woli</w:t>
      </w:r>
      <w:r w:rsidR="00931521" w:rsidRPr="001F52A7">
        <w:rPr>
          <w:rFonts w:asciiTheme="minorHAnsi" w:hAnsiTheme="minorHAnsi" w:cstheme="minorHAnsi"/>
          <w:i/>
          <w:sz w:val="16"/>
          <w:szCs w:val="16"/>
        </w:rPr>
        <w:t xml:space="preserve"> w </w:t>
      </w:r>
      <w:r w:rsidRPr="001F52A7">
        <w:rPr>
          <w:rFonts w:asciiTheme="minorHAnsi" w:hAnsiTheme="minorHAnsi" w:cstheme="minorHAnsi"/>
          <w:i/>
          <w:sz w:val="16"/>
          <w:szCs w:val="16"/>
        </w:rPr>
        <w:t>imieniu Wykonawcy</w:t>
      </w:r>
      <w:bookmarkEnd w:id="4"/>
    </w:p>
    <w:sectPr w:rsidR="00F73875" w:rsidRPr="001F52A7" w:rsidSect="00505428">
      <w:footerReference w:type="default" r:id="rId12"/>
      <w:headerReference w:type="first" r:id="rId13"/>
      <w:footerReference w:type="first" r:id="rId14"/>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0AB53" w14:textId="77777777" w:rsidR="006D6918" w:rsidRDefault="006D6918" w:rsidP="004A302B">
      <w:pPr>
        <w:spacing w:line="240" w:lineRule="auto"/>
      </w:pPr>
      <w:r>
        <w:separator/>
      </w:r>
    </w:p>
  </w:endnote>
  <w:endnote w:type="continuationSeparator" w:id="0">
    <w:p w14:paraId="3A42456B" w14:textId="77777777" w:rsidR="006D6918" w:rsidRDefault="006D691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panose1 w:val="020B0504030602030204"/>
    <w:charset w:val="EE"/>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panose1 w:val="00000000000000000000"/>
    <w:charset w:val="EE"/>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9FCAC"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1463A">
      <w:rPr>
        <w:bCs/>
        <w:noProof/>
        <w:sz w:val="16"/>
        <w:szCs w:val="16"/>
      </w:rPr>
      <w:t>6</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1463A">
      <w:rPr>
        <w:bCs/>
        <w:noProof/>
        <w:sz w:val="16"/>
        <w:szCs w:val="16"/>
      </w:rPr>
      <w:t>6</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BC58A"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E77B7">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E77B7">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BC784" w14:textId="77777777" w:rsidR="006D6918" w:rsidRDefault="006D6918" w:rsidP="004A302B">
      <w:pPr>
        <w:spacing w:line="240" w:lineRule="auto"/>
      </w:pPr>
      <w:r>
        <w:separator/>
      </w:r>
    </w:p>
  </w:footnote>
  <w:footnote w:type="continuationSeparator" w:id="0">
    <w:p w14:paraId="5D5D661B" w14:textId="77777777" w:rsidR="006D6918" w:rsidRDefault="006D691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9DC76"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151CBE7F" wp14:editId="0AC4BF38">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243176292">
    <w:abstractNumId w:val="16"/>
  </w:num>
  <w:num w:numId="2" w16cid:durableId="695693716">
    <w:abstractNumId w:val="11"/>
  </w:num>
  <w:num w:numId="3" w16cid:durableId="1911302457">
    <w:abstractNumId w:val="30"/>
  </w:num>
  <w:num w:numId="4" w16cid:durableId="949244068">
    <w:abstractNumId w:val="8"/>
  </w:num>
  <w:num w:numId="5" w16cid:durableId="257491625">
    <w:abstractNumId w:val="13"/>
  </w:num>
  <w:num w:numId="6" w16cid:durableId="64769067">
    <w:abstractNumId w:val="18"/>
  </w:num>
  <w:num w:numId="7" w16cid:durableId="55975161">
    <w:abstractNumId w:val="20"/>
  </w:num>
  <w:num w:numId="8" w16cid:durableId="1651010330">
    <w:abstractNumId w:val="24"/>
  </w:num>
  <w:num w:numId="9" w16cid:durableId="1707440089">
    <w:abstractNumId w:val="9"/>
  </w:num>
  <w:num w:numId="10" w16cid:durableId="1092046233">
    <w:abstractNumId w:val="26"/>
  </w:num>
  <w:num w:numId="11" w16cid:durableId="2071344900">
    <w:abstractNumId w:val="6"/>
  </w:num>
  <w:num w:numId="12" w16cid:durableId="50346822">
    <w:abstractNumId w:val="27"/>
  </w:num>
  <w:num w:numId="13" w16cid:durableId="1520050508">
    <w:abstractNumId w:val="15"/>
  </w:num>
  <w:num w:numId="14" w16cid:durableId="674379006">
    <w:abstractNumId w:val="3"/>
  </w:num>
  <w:num w:numId="15" w16cid:durableId="1497846199">
    <w:abstractNumId w:val="14"/>
  </w:num>
  <w:num w:numId="16" w16cid:durableId="1995581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0496434">
    <w:abstractNumId w:val="13"/>
  </w:num>
  <w:num w:numId="18" w16cid:durableId="817572277">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481433092">
    <w:abstractNumId w:val="7"/>
  </w:num>
  <w:num w:numId="20" w16cid:durableId="166679427">
    <w:abstractNumId w:val="29"/>
  </w:num>
  <w:num w:numId="21" w16cid:durableId="1233733935">
    <w:abstractNumId w:val="12"/>
  </w:num>
  <w:num w:numId="22" w16cid:durableId="353926546">
    <w:abstractNumId w:val="17"/>
  </w:num>
  <w:num w:numId="23" w16cid:durableId="1927497943">
    <w:abstractNumId w:val="28"/>
  </w:num>
  <w:num w:numId="24" w16cid:durableId="1420175294">
    <w:abstractNumId w:val="23"/>
  </w:num>
  <w:num w:numId="25" w16cid:durableId="1852986502">
    <w:abstractNumId w:val="19"/>
  </w:num>
  <w:num w:numId="26" w16cid:durableId="120729409">
    <w:abstractNumId w:val="4"/>
  </w:num>
  <w:num w:numId="27" w16cid:durableId="1355497989">
    <w:abstractNumId w:val="21"/>
  </w:num>
  <w:num w:numId="28" w16cid:durableId="884342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4293909">
    <w:abstractNumId w:val="10"/>
  </w:num>
  <w:num w:numId="30" w16cid:durableId="1891022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57159900">
    <w:abstractNumId w:val="22"/>
  </w:num>
  <w:num w:numId="32" w16cid:durableId="1518034355">
    <w:abstractNumId w:val="25"/>
  </w:num>
  <w:num w:numId="33" w16cid:durableId="14829680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98174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CAA"/>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4EA7"/>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2C0"/>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6918"/>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B3D"/>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7B7"/>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463A"/>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252"/>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973DA4"/>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5BF63CF25843F0828647CD42FCC304"/>
        <w:category>
          <w:name w:val="Ogólne"/>
          <w:gallery w:val="placeholder"/>
        </w:category>
        <w:types>
          <w:type w:val="bbPlcHdr"/>
        </w:types>
        <w:behaviors>
          <w:behavior w:val="content"/>
        </w:behaviors>
        <w:guid w:val="{5A5D5AD7-7336-470B-B548-418106435595}"/>
      </w:docPartPr>
      <w:docPartBody>
        <w:p w:rsidR="00F90B92" w:rsidRDefault="00443A82" w:rsidP="00443A82">
          <w:pPr>
            <w:pStyle w:val="A35BF63CF25843F0828647CD42FCC304"/>
          </w:pPr>
          <w:r w:rsidRPr="00C76C8B">
            <w:rPr>
              <w:rStyle w:val="Tekstzastpczy"/>
            </w:rPr>
            <w:t>Wybierz element.</w:t>
          </w:r>
        </w:p>
      </w:docPartBody>
    </w:docPart>
    <w:docPart>
      <w:docPartPr>
        <w:name w:val="B8E5CD84E0D04ADDA5E68F25762B66D7"/>
        <w:category>
          <w:name w:val="Ogólne"/>
          <w:gallery w:val="placeholder"/>
        </w:category>
        <w:types>
          <w:type w:val="bbPlcHdr"/>
        </w:types>
        <w:behaviors>
          <w:behavior w:val="content"/>
        </w:behaviors>
        <w:guid w:val="{BA176AC0-FFA9-46E2-BD1E-CBB92313A2E9}"/>
      </w:docPartPr>
      <w:docPartBody>
        <w:p w:rsidR="00F90B92" w:rsidRDefault="00443A82" w:rsidP="00443A82">
          <w:pPr>
            <w:pStyle w:val="B8E5CD84E0D04ADDA5E68F25762B66D7"/>
          </w:pPr>
          <w:r w:rsidRPr="00C76C8B">
            <w:rPr>
              <w:rStyle w:val="Tekstzastpczy"/>
            </w:rPr>
            <w:t>Wybierz element.</w:t>
          </w:r>
        </w:p>
      </w:docPartBody>
    </w:docPart>
    <w:docPart>
      <w:docPartPr>
        <w:name w:val="8D84167D1E6D45CAAC848B5E26793437"/>
        <w:category>
          <w:name w:val="Ogólne"/>
          <w:gallery w:val="placeholder"/>
        </w:category>
        <w:types>
          <w:type w:val="bbPlcHdr"/>
        </w:types>
        <w:behaviors>
          <w:behavior w:val="content"/>
        </w:behaviors>
        <w:guid w:val="{06CDA6D2-26CA-487B-A365-7D9B6DB06C73}"/>
      </w:docPartPr>
      <w:docPartBody>
        <w:p w:rsidR="00F90B92" w:rsidRDefault="00443A82" w:rsidP="00443A82">
          <w:pPr>
            <w:pStyle w:val="8D84167D1E6D45CAAC848B5E26793437"/>
          </w:pPr>
          <w:r w:rsidRPr="00C76C8B">
            <w:rPr>
              <w:rStyle w:val="Tekstzastpczy"/>
            </w:rPr>
            <w:t>Wybierz element.</w:t>
          </w:r>
        </w:p>
      </w:docPartBody>
    </w:docPart>
    <w:docPart>
      <w:docPartPr>
        <w:name w:val="57B9B70891414C31993117C9D470C73F"/>
        <w:category>
          <w:name w:val="Ogólne"/>
          <w:gallery w:val="placeholder"/>
        </w:category>
        <w:types>
          <w:type w:val="bbPlcHdr"/>
        </w:types>
        <w:behaviors>
          <w:behavior w:val="content"/>
        </w:behaviors>
        <w:guid w:val="{04C5FE8E-2EAD-4D4B-A5CD-D74347D9D92C}"/>
      </w:docPartPr>
      <w:docPartBody>
        <w:p w:rsidR="00F90B92" w:rsidRDefault="00443A82" w:rsidP="00443A82">
          <w:pPr>
            <w:pStyle w:val="57B9B70891414C31993117C9D470C73F"/>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panose1 w:val="020B0504030602030204"/>
    <w:charset w:val="EE"/>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panose1 w:val="00000000000000000000"/>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41F20"/>
    <w:rsid w:val="00075FA7"/>
    <w:rsid w:val="000844B7"/>
    <w:rsid w:val="00093551"/>
    <w:rsid w:val="000C5CAA"/>
    <w:rsid w:val="001441F0"/>
    <w:rsid w:val="0022471B"/>
    <w:rsid w:val="0025381F"/>
    <w:rsid w:val="002A3668"/>
    <w:rsid w:val="002B1237"/>
    <w:rsid w:val="002B7E8F"/>
    <w:rsid w:val="002F3F8C"/>
    <w:rsid w:val="00301802"/>
    <w:rsid w:val="0032073F"/>
    <w:rsid w:val="0033439F"/>
    <w:rsid w:val="00370732"/>
    <w:rsid w:val="003B10DE"/>
    <w:rsid w:val="004062CD"/>
    <w:rsid w:val="004163C6"/>
    <w:rsid w:val="0043456D"/>
    <w:rsid w:val="00443A82"/>
    <w:rsid w:val="004761E7"/>
    <w:rsid w:val="004A4363"/>
    <w:rsid w:val="004B1EFE"/>
    <w:rsid w:val="005D32FA"/>
    <w:rsid w:val="005E25F0"/>
    <w:rsid w:val="00617BF9"/>
    <w:rsid w:val="006334AD"/>
    <w:rsid w:val="006A3274"/>
    <w:rsid w:val="006E16CA"/>
    <w:rsid w:val="00723059"/>
    <w:rsid w:val="00737B9A"/>
    <w:rsid w:val="007A550D"/>
    <w:rsid w:val="007B129E"/>
    <w:rsid w:val="007F1AFB"/>
    <w:rsid w:val="0080732F"/>
    <w:rsid w:val="00851EDA"/>
    <w:rsid w:val="008A60F1"/>
    <w:rsid w:val="008A7D0B"/>
    <w:rsid w:val="009108AD"/>
    <w:rsid w:val="00961EC7"/>
    <w:rsid w:val="0096484D"/>
    <w:rsid w:val="00972003"/>
    <w:rsid w:val="00A351A4"/>
    <w:rsid w:val="00A62090"/>
    <w:rsid w:val="00A76D90"/>
    <w:rsid w:val="00B31EAC"/>
    <w:rsid w:val="00B33960"/>
    <w:rsid w:val="00B45795"/>
    <w:rsid w:val="00B65158"/>
    <w:rsid w:val="00BA629D"/>
    <w:rsid w:val="00C6555F"/>
    <w:rsid w:val="00D27FD7"/>
    <w:rsid w:val="00D57C44"/>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Wykaz wykonanych zamówień.docx</dmsv2BaseFileName>
    <dmsv2BaseDisplayName xmlns="http://schemas.microsoft.com/sharepoint/v3">Załącznik nr 6 do SWZ - Wykaz wykonanych zamówień</dmsv2BaseDisplayName>
    <dmsv2SWPP2ObjectNumber xmlns="http://schemas.microsoft.com/sharepoint/v3">POST/DYS/OR/GZ/04691/2025                         </dmsv2SWPP2ObjectNumber>
    <dmsv2SWPP2SumMD5 xmlns="http://schemas.microsoft.com/sharepoint/v3">3e3ab19a90240cea54a19afd7cf124bb</dmsv2SWPP2SumMD5>
    <dmsv2BaseMoved xmlns="http://schemas.microsoft.com/sharepoint/v3">false</dmsv2BaseMoved>
    <dmsv2BaseIsSensitive xmlns="http://schemas.microsoft.com/sharepoint/v3">true</dmsv2BaseIsSensitive>
    <dmsv2SWPP2IDSWPP2 xmlns="http://schemas.microsoft.com/sharepoint/v3">702646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24126124</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0000000100070004000000010002</dmsv2SWPP2ObjectDepartment>
    <dmsv2SWPP2ObjectName xmlns="http://schemas.microsoft.com/sharepoint/v3">Postępowanie</dmsv2SWPP2ObjectName>
    <_dlc_DocId xmlns="a19cb1c7-c5c7-46d4-85ae-d83685407bba">JEUP5JKVCYQC-1092029480-1024</_dlc_DocId>
    <_dlc_DocIdUrl xmlns="a19cb1c7-c5c7-46d4-85ae-d83685407bba">
      <Url>https://swpp2.dms.gkpge.pl/sites/41/_layouts/15/DocIdRedir.aspx?ID=JEUP5JKVCYQC-1092029480-1024</Url>
      <Description>JEUP5JKVCYQC-1092029480-1024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EFC5F9D-4B2E-4CF3-B4D2-99B28A4D7E1F}"/>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60092BC-F48B-43A3-A61A-124B4EF934E1}">
  <ds:schemaRefs>
    <ds:schemaRef ds:uri="http://schemas.openxmlformats.org/officeDocument/2006/bibliography"/>
  </ds:schemaRefs>
</ds:datastoreItem>
</file>

<file path=customXml/itemProps6.xml><?xml version="1.0" encoding="utf-8"?>
<ds:datastoreItem xmlns:ds="http://schemas.openxmlformats.org/officeDocument/2006/customXml" ds:itemID="{D153BCC6-1379-4F2B-839D-4C623188B6AC}"/>
</file>

<file path=docProps/app.xml><?xml version="1.0" encoding="utf-8"?>
<Properties xmlns="http://schemas.openxmlformats.org/officeDocument/2006/extended-properties" xmlns:vt="http://schemas.openxmlformats.org/officeDocument/2006/docPropsVTypes">
  <Template>Normal</Template>
  <TotalTime>4</TotalTime>
  <Pages>1</Pages>
  <Words>151</Words>
  <Characters>909</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Pietraszek Marek [PGE Dystr. O.Rzeszów]</cp:lastModifiedBy>
  <cp:revision>5</cp:revision>
  <cp:lastPrinted>2025-02-05T08:54:00Z</cp:lastPrinted>
  <dcterms:created xsi:type="dcterms:W3CDTF">2025-10-07T09:19:00Z</dcterms:created>
  <dcterms:modified xsi:type="dcterms:W3CDTF">2026-01-14T08:52:00Z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63154479-c3a4-4531-8172-6392c030c7b0</vt:lpwstr>
  </property>
</Properties>
</file>